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446B8613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DB74D0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integrovaných projektů IPR</w:t>
      </w:r>
      <w:r w:rsidR="0078451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ú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144B4FDF" w:rsidR="00FB6B17" w:rsidRPr="00FB6B17" w:rsidRDefault="00910FD6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2B7730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</w:t>
      </w:r>
      <w:r w:rsidR="008666E9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1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12DBC80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ED5A23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17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66FAFF4A" w14:textId="77777777" w:rsidR="006735A1" w:rsidRPr="006735A1" w:rsidRDefault="006735A1" w:rsidP="006735A1">
      <w:pPr>
        <w:suppressAutoHyphens w:val="0"/>
        <w:spacing w:after="200" w:line="276" w:lineRule="auto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6735A1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>pLATNOST OD 16. 12. 2025</w:t>
      </w:r>
    </w:p>
    <w:p w14:paraId="75B48E6F" w14:textId="77777777" w:rsidR="005A495A" w:rsidRPr="00A80700" w:rsidRDefault="005A495A">
      <w:pPr>
        <w:sectPr w:rsidR="005A495A" w:rsidRPr="00A80700" w:rsidSect="00142CC4">
          <w:headerReference w:type="default" r:id="rId11"/>
          <w:foot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 xml:space="preserve">Na </w:t>
            </w:r>
            <w:proofErr w:type="spellStart"/>
            <w:r w:rsidRPr="00A454EF">
              <w:t>Radomyšlské</w:t>
            </w:r>
            <w:proofErr w:type="spellEnd"/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 xml:space="preserve">Sídliště </w:t>
            </w:r>
            <w:proofErr w:type="spellStart"/>
            <w:r w:rsidRPr="00A454EF">
              <w:t>Domoradice</w:t>
            </w:r>
            <w:proofErr w:type="spellEnd"/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proofErr w:type="spellStart"/>
            <w:r w:rsidRPr="00A454EF">
              <w:t>Nouzka</w:t>
            </w:r>
            <w:proofErr w:type="spellEnd"/>
            <w:r w:rsidRPr="00A454EF">
              <w:t>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proofErr w:type="spellStart"/>
            <w:r w:rsidRPr="00A454EF">
              <w:t>Marchanické</w:t>
            </w:r>
            <w:proofErr w:type="spellEnd"/>
            <w:r w:rsidRPr="00A454EF">
              <w:t xml:space="preserve">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 xml:space="preserve">Stará </w:t>
            </w:r>
            <w:proofErr w:type="spellStart"/>
            <w:r w:rsidRPr="00A454EF">
              <w:t>Kysibelská</w:t>
            </w:r>
            <w:proofErr w:type="spellEnd"/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proofErr w:type="spellStart"/>
            <w:r w:rsidRPr="00A454EF">
              <w:t>Olivětín</w:t>
            </w:r>
            <w:proofErr w:type="spellEnd"/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proofErr w:type="spellStart"/>
            <w:r w:rsidRPr="00A454EF">
              <w:t>Náhlov</w:t>
            </w:r>
            <w:proofErr w:type="spellEnd"/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pudlovskou</w:t>
            </w:r>
            <w:proofErr w:type="spellEnd"/>
            <w:r w:rsidRPr="00A454EF">
              <w:t xml:space="preserve">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proofErr w:type="spellStart"/>
            <w:r w:rsidRPr="00A454EF">
              <w:t>Zárubek</w:t>
            </w:r>
            <w:proofErr w:type="spellEnd"/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proofErr w:type="spellStart"/>
            <w:r w:rsidRPr="00A454EF">
              <w:t>Markrabina</w:t>
            </w:r>
            <w:proofErr w:type="spellEnd"/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proofErr w:type="spellStart"/>
            <w:r w:rsidRPr="00A454EF">
              <w:t>Trpoměchy</w:t>
            </w:r>
            <w:proofErr w:type="spellEnd"/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 xml:space="preserve">Nad </w:t>
            </w:r>
            <w:proofErr w:type="spellStart"/>
            <w:r w:rsidRPr="00A454EF">
              <w:t>Rožatovem</w:t>
            </w:r>
            <w:proofErr w:type="spellEnd"/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 xml:space="preserve">Starý </w:t>
            </w:r>
            <w:proofErr w:type="spellStart"/>
            <w:r w:rsidRPr="00A454EF">
              <w:t>Rozdělov</w:t>
            </w:r>
            <w:proofErr w:type="spellEnd"/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proofErr w:type="spellStart"/>
            <w:r w:rsidRPr="00A454EF">
              <w:t>Prunéřov</w:t>
            </w:r>
            <w:proofErr w:type="spellEnd"/>
            <w:r w:rsidRPr="00A454EF">
              <w:t>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 xml:space="preserve">Na </w:t>
            </w:r>
            <w:proofErr w:type="spellStart"/>
            <w:r w:rsidRPr="00A454EF">
              <w:t>Bramši</w:t>
            </w:r>
            <w:proofErr w:type="spellEnd"/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 xml:space="preserve">Nové </w:t>
            </w:r>
            <w:proofErr w:type="spellStart"/>
            <w:r w:rsidRPr="00A454EF">
              <w:t>Ervěnice</w:t>
            </w:r>
            <w:proofErr w:type="spellEnd"/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 xml:space="preserve">Sídliště </w:t>
            </w:r>
            <w:proofErr w:type="spellStart"/>
            <w:r w:rsidRPr="00A454EF">
              <w:t>Chanov</w:t>
            </w:r>
            <w:proofErr w:type="spellEnd"/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proofErr w:type="spellStart"/>
            <w:r w:rsidRPr="00A454EF">
              <w:t>Podžatecká</w:t>
            </w:r>
            <w:proofErr w:type="spellEnd"/>
            <w:r w:rsidRPr="00A454EF">
              <w:t>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Šibeníkem</w:t>
            </w:r>
            <w:proofErr w:type="spellEnd"/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proofErr w:type="spellStart"/>
            <w:r w:rsidRPr="00A454EF">
              <w:t>Mojžíř</w:t>
            </w:r>
            <w:proofErr w:type="spellEnd"/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proofErr w:type="spellStart"/>
            <w:r w:rsidRPr="00A454EF">
              <w:t>Střekov</w:t>
            </w:r>
            <w:proofErr w:type="spellEnd"/>
            <w:r w:rsidRPr="00A454EF">
              <w:t>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Tataláky</w:t>
            </w:r>
            <w:proofErr w:type="spellEnd"/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264D6" w14:textId="77777777" w:rsidR="00F511AA" w:rsidRDefault="00F511AA" w:rsidP="005A495A">
      <w:r>
        <w:separator/>
      </w:r>
    </w:p>
  </w:endnote>
  <w:endnote w:type="continuationSeparator" w:id="0">
    <w:p w14:paraId="01593866" w14:textId="77777777" w:rsidR="00F511AA" w:rsidRDefault="00F511AA" w:rsidP="005A495A">
      <w:r>
        <w:continuationSeparator/>
      </w:r>
    </w:p>
  </w:endnote>
  <w:endnote w:type="continuationNotice" w:id="1">
    <w:p w14:paraId="51C80F31" w14:textId="77777777" w:rsidR="00F511AA" w:rsidRDefault="00F511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591245F0" w:rsidR="00AE46EE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C8D">
          <w:rPr>
            <w:noProof/>
          </w:rPr>
          <w:t>5</w:t>
        </w:r>
        <w:r>
          <w:fldChar w:fldCharType="end"/>
        </w:r>
      </w:p>
    </w:sdtContent>
  </w:sdt>
  <w:p w14:paraId="27E4AB7B" w14:textId="77777777" w:rsidR="00AE46EE" w:rsidRDefault="00AE46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B076A" w14:textId="77777777" w:rsidR="00F511AA" w:rsidRDefault="00F511AA" w:rsidP="005A495A">
      <w:r>
        <w:separator/>
      </w:r>
    </w:p>
  </w:footnote>
  <w:footnote w:type="continuationSeparator" w:id="0">
    <w:p w14:paraId="3ACFA02E" w14:textId="77777777" w:rsidR="00F511AA" w:rsidRDefault="00F511AA" w:rsidP="005A495A">
      <w:r>
        <w:continuationSeparator/>
      </w:r>
    </w:p>
  </w:footnote>
  <w:footnote w:type="continuationNotice" w:id="1">
    <w:p w14:paraId="345927E6" w14:textId="77777777" w:rsidR="00F511AA" w:rsidRDefault="00F511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856E2" w14:textId="77777777" w:rsidR="00AE46EE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AE46EE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AE46EE" w:rsidRPr="00A454EF" w:rsidRDefault="00AE46EE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2839872">
    <w:abstractNumId w:val="16"/>
  </w:num>
  <w:num w:numId="2" w16cid:durableId="626621077">
    <w:abstractNumId w:val="22"/>
  </w:num>
  <w:num w:numId="3" w16cid:durableId="2037189554">
    <w:abstractNumId w:val="31"/>
  </w:num>
  <w:num w:numId="4" w16cid:durableId="1342271326">
    <w:abstractNumId w:val="13"/>
  </w:num>
  <w:num w:numId="5" w16cid:durableId="691345598">
    <w:abstractNumId w:val="0"/>
  </w:num>
  <w:num w:numId="6" w16cid:durableId="188495062">
    <w:abstractNumId w:val="11"/>
  </w:num>
  <w:num w:numId="7" w16cid:durableId="1420642181">
    <w:abstractNumId w:val="14"/>
  </w:num>
  <w:num w:numId="8" w16cid:durableId="1771077204">
    <w:abstractNumId w:val="4"/>
  </w:num>
  <w:num w:numId="9" w16cid:durableId="598098357">
    <w:abstractNumId w:val="15"/>
  </w:num>
  <w:num w:numId="10" w16cid:durableId="2056998471">
    <w:abstractNumId w:val="23"/>
  </w:num>
  <w:num w:numId="11" w16cid:durableId="245191141">
    <w:abstractNumId w:val="1"/>
  </w:num>
  <w:num w:numId="12" w16cid:durableId="1579092237">
    <w:abstractNumId w:val="2"/>
  </w:num>
  <w:num w:numId="13" w16cid:durableId="1593051075">
    <w:abstractNumId w:val="3"/>
  </w:num>
  <w:num w:numId="14" w16cid:durableId="318533464">
    <w:abstractNumId w:val="5"/>
  </w:num>
  <w:num w:numId="15" w16cid:durableId="922878326">
    <w:abstractNumId w:val="6"/>
  </w:num>
  <w:num w:numId="16" w16cid:durableId="166017654">
    <w:abstractNumId w:val="7"/>
  </w:num>
  <w:num w:numId="17" w16cid:durableId="1207063080">
    <w:abstractNumId w:val="8"/>
  </w:num>
  <w:num w:numId="18" w16cid:durableId="283539393">
    <w:abstractNumId w:val="9"/>
  </w:num>
  <w:num w:numId="19" w16cid:durableId="458038233">
    <w:abstractNumId w:val="10"/>
  </w:num>
  <w:num w:numId="20" w16cid:durableId="890115342">
    <w:abstractNumId w:val="12"/>
  </w:num>
  <w:num w:numId="21" w16cid:durableId="86998969">
    <w:abstractNumId w:val="19"/>
  </w:num>
  <w:num w:numId="22" w16cid:durableId="1106852222">
    <w:abstractNumId w:val="20"/>
  </w:num>
  <w:num w:numId="23" w16cid:durableId="912274215">
    <w:abstractNumId w:val="26"/>
  </w:num>
  <w:num w:numId="24" w16cid:durableId="1506626676">
    <w:abstractNumId w:val="29"/>
  </w:num>
  <w:num w:numId="25" w16cid:durableId="2103868122">
    <w:abstractNumId w:val="27"/>
  </w:num>
  <w:num w:numId="26" w16cid:durableId="916792071">
    <w:abstractNumId w:val="24"/>
  </w:num>
  <w:num w:numId="27" w16cid:durableId="12912786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82737018">
    <w:abstractNumId w:val="21"/>
  </w:num>
  <w:num w:numId="29" w16cid:durableId="885869303">
    <w:abstractNumId w:val="25"/>
  </w:num>
  <w:num w:numId="30" w16cid:durableId="551036214">
    <w:abstractNumId w:val="30"/>
  </w:num>
  <w:num w:numId="31" w16cid:durableId="1880240099">
    <w:abstractNumId w:val="17"/>
  </w:num>
  <w:num w:numId="32" w16cid:durableId="10735769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467F"/>
    <w:rsid w:val="00096A74"/>
    <w:rsid w:val="000A1468"/>
    <w:rsid w:val="000A556B"/>
    <w:rsid w:val="000B2F5B"/>
    <w:rsid w:val="000C1D55"/>
    <w:rsid w:val="000C7322"/>
    <w:rsid w:val="000D5918"/>
    <w:rsid w:val="000E2699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A407B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D6B"/>
    <w:rsid w:val="003118C5"/>
    <w:rsid w:val="00312228"/>
    <w:rsid w:val="00314FD5"/>
    <w:rsid w:val="003275F3"/>
    <w:rsid w:val="0035564C"/>
    <w:rsid w:val="00360C6A"/>
    <w:rsid w:val="003645C2"/>
    <w:rsid w:val="003656DD"/>
    <w:rsid w:val="00366F1B"/>
    <w:rsid w:val="003861F8"/>
    <w:rsid w:val="0039300E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42AEF"/>
    <w:rsid w:val="0044437E"/>
    <w:rsid w:val="00453574"/>
    <w:rsid w:val="0046619C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F5882"/>
    <w:rsid w:val="00602083"/>
    <w:rsid w:val="0060512E"/>
    <w:rsid w:val="00617ABD"/>
    <w:rsid w:val="0063416C"/>
    <w:rsid w:val="00661C94"/>
    <w:rsid w:val="006735A1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06C8D"/>
    <w:rsid w:val="00715EFC"/>
    <w:rsid w:val="00726A52"/>
    <w:rsid w:val="0073737B"/>
    <w:rsid w:val="00745E8C"/>
    <w:rsid w:val="00751FC7"/>
    <w:rsid w:val="0076768E"/>
    <w:rsid w:val="00784511"/>
    <w:rsid w:val="007979BD"/>
    <w:rsid w:val="007D5958"/>
    <w:rsid w:val="007E05D7"/>
    <w:rsid w:val="007F2BAD"/>
    <w:rsid w:val="007F6119"/>
    <w:rsid w:val="007F61FA"/>
    <w:rsid w:val="008109AD"/>
    <w:rsid w:val="008149D9"/>
    <w:rsid w:val="0081501B"/>
    <w:rsid w:val="00822854"/>
    <w:rsid w:val="008342FA"/>
    <w:rsid w:val="00854F7D"/>
    <w:rsid w:val="008666E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36629"/>
    <w:rsid w:val="009369CC"/>
    <w:rsid w:val="00951709"/>
    <w:rsid w:val="009668A1"/>
    <w:rsid w:val="009774FA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75891"/>
    <w:rsid w:val="00A80700"/>
    <w:rsid w:val="00A8084A"/>
    <w:rsid w:val="00A905C2"/>
    <w:rsid w:val="00A91C8E"/>
    <w:rsid w:val="00AA7269"/>
    <w:rsid w:val="00AC1613"/>
    <w:rsid w:val="00AC70D5"/>
    <w:rsid w:val="00AD3019"/>
    <w:rsid w:val="00AE46EE"/>
    <w:rsid w:val="00B035B5"/>
    <w:rsid w:val="00B16A24"/>
    <w:rsid w:val="00B222DC"/>
    <w:rsid w:val="00B3036D"/>
    <w:rsid w:val="00B50679"/>
    <w:rsid w:val="00B556C2"/>
    <w:rsid w:val="00B64BFF"/>
    <w:rsid w:val="00B67C7D"/>
    <w:rsid w:val="00B81BCA"/>
    <w:rsid w:val="00B854A6"/>
    <w:rsid w:val="00BB3BDD"/>
    <w:rsid w:val="00BC7D75"/>
    <w:rsid w:val="00BE5A8B"/>
    <w:rsid w:val="00BF727A"/>
    <w:rsid w:val="00C01AF9"/>
    <w:rsid w:val="00C04211"/>
    <w:rsid w:val="00C04B9B"/>
    <w:rsid w:val="00C07580"/>
    <w:rsid w:val="00C13D0A"/>
    <w:rsid w:val="00C539CA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6996"/>
    <w:rsid w:val="00D60E37"/>
    <w:rsid w:val="00D8039E"/>
    <w:rsid w:val="00D81DB5"/>
    <w:rsid w:val="00D92628"/>
    <w:rsid w:val="00D93493"/>
    <w:rsid w:val="00DB35B0"/>
    <w:rsid w:val="00DB40C2"/>
    <w:rsid w:val="00DB74D0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DF7A77"/>
    <w:rsid w:val="00E23AB3"/>
    <w:rsid w:val="00E3041A"/>
    <w:rsid w:val="00E34B63"/>
    <w:rsid w:val="00E37AF4"/>
    <w:rsid w:val="00E4738A"/>
    <w:rsid w:val="00E70C47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5EC4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C2B88"/>
    <w:rsid w:val="00FD17B9"/>
    <w:rsid w:val="00FD569D"/>
    <w:rsid w:val="00FE2A0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5B48E67"/>
  <w15:docId w15:val="{47E5D83D-2893-487D-B5A2-4F0628D8F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33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89EC2-44DF-4C74-8606-C7E2398EA94E}">
  <ds:schemaRefs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B26053-3AAD-4E00-A398-6ED14BF8F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1042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Projsová Ivana</cp:lastModifiedBy>
  <cp:revision>10</cp:revision>
  <cp:lastPrinted>2015-09-11T05:53:00Z</cp:lastPrinted>
  <dcterms:created xsi:type="dcterms:W3CDTF">2017-07-27T08:40:00Z</dcterms:created>
  <dcterms:modified xsi:type="dcterms:W3CDTF">2025-12-14T08:40:00Z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